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9487E" w14:textId="3B0AFCA9" w:rsidR="00FE024A" w:rsidRPr="00267CFE" w:rsidRDefault="00FE024A" w:rsidP="00FE02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2313A8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A6ED705" w14:textId="77777777" w:rsidR="00FE024A" w:rsidRPr="00267CFE" w:rsidRDefault="00FE024A" w:rsidP="00FE024A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093BE570" w14:textId="77777777" w:rsidR="00FE024A" w:rsidRDefault="00FE024A" w:rsidP="00FE02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59DDAEA9" w14:textId="77777777" w:rsidR="00FE024A" w:rsidRDefault="00FE024A" w:rsidP="00FE02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14:paraId="28827358" w14:textId="2B9BA46A" w:rsidR="00FE024A" w:rsidRDefault="00FE024A" w:rsidP="001F1D78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</w:t>
      </w:r>
      <w:r w:rsidR="001F1D78">
        <w:rPr>
          <w:rFonts w:ascii="Tahoma" w:eastAsia="Lucida Sans Unicode" w:hAnsi="Tahoma" w:cs="Tahoma"/>
          <w:kern w:val="3"/>
          <w:lang w:eastAsia="zh-CN"/>
        </w:rPr>
        <w:t xml:space="preserve"> na </w:t>
      </w:r>
      <w:r w:rsidR="001F1D78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01.01.2023 do 31.12.2023”</w:t>
      </w:r>
      <w:r w:rsidRPr="001F1D78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2F8FCAAA" w14:textId="77777777" w:rsidR="00FE024A" w:rsidRDefault="00FE024A" w:rsidP="00FE024A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FE024A" w14:paraId="4DC8DA50" w14:textId="77777777" w:rsidTr="00480922">
        <w:tc>
          <w:tcPr>
            <w:tcW w:w="485" w:type="dxa"/>
          </w:tcPr>
          <w:p w14:paraId="3A5EB17A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5DCB675E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F495704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B9C1470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FE024A" w14:paraId="4749EA3C" w14:textId="77777777" w:rsidTr="00480922">
        <w:tc>
          <w:tcPr>
            <w:tcW w:w="485" w:type="dxa"/>
          </w:tcPr>
          <w:p w14:paraId="2D6C0FCC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25A6CBB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0AE12331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A0FB2C3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FE024A" w14:paraId="457FFC5B" w14:textId="77777777" w:rsidTr="00480922">
        <w:tc>
          <w:tcPr>
            <w:tcW w:w="485" w:type="dxa"/>
          </w:tcPr>
          <w:p w14:paraId="79ABE253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521684E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4F4C05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C82EB0B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5A011689" w14:textId="77777777" w:rsidR="00FE024A" w:rsidRDefault="00FE024A" w:rsidP="00FE02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76CA59B0" w14:textId="77777777"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warunek dotyczący uprawnień do prowadzenia działalności zawodowej określony w pkt 3.</w:t>
      </w:r>
      <w:r w:rsidR="00253606">
        <w:rPr>
          <w:rFonts w:ascii="Tahoma" w:eastAsia="Lucida Sans Unicode" w:hAnsi="Tahoma" w:cs="Tahoma"/>
          <w:kern w:val="3"/>
          <w:lang w:eastAsia="zh-CN"/>
        </w:rPr>
        <w:t>2</w:t>
      </w:r>
      <w:r>
        <w:rPr>
          <w:rFonts w:ascii="Tahoma" w:eastAsia="Lucida Sans Unicode" w:hAnsi="Tahoma" w:cs="Tahoma"/>
          <w:kern w:val="3"/>
          <w:lang w:eastAsia="zh-CN"/>
        </w:rPr>
        <w:t xml:space="preserve"> rozdziału III SWZ spełnia(ją)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FE024A" w14:paraId="5BDD197F" w14:textId="77777777" w:rsidTr="00480922">
        <w:tc>
          <w:tcPr>
            <w:tcW w:w="3100" w:type="dxa"/>
          </w:tcPr>
          <w:p w14:paraId="4BDF9F8F" w14:textId="77777777" w:rsidR="00FE024A" w:rsidRDefault="00FE024A" w:rsidP="00480922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5CF91D12" w14:textId="77777777" w:rsidR="00FE024A" w:rsidRDefault="00FE024A" w:rsidP="0025360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usługi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będ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zie realizowana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przez tego Wykonawcę</w:t>
            </w:r>
          </w:p>
        </w:tc>
      </w:tr>
      <w:tr w:rsidR="00FE024A" w14:paraId="3A8AA9A6" w14:textId="77777777" w:rsidTr="00480922">
        <w:tc>
          <w:tcPr>
            <w:tcW w:w="3100" w:type="dxa"/>
          </w:tcPr>
          <w:p w14:paraId="4C2814CC" w14:textId="77777777" w:rsidR="00FE024A" w:rsidRDefault="00FE024A" w:rsidP="00480922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8B2B305" w14:textId="77777777" w:rsidR="00FE024A" w:rsidRDefault="00FE024A" w:rsidP="00480922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9DF9653" w14:textId="77777777" w:rsidR="001F1D78" w:rsidRDefault="001F1D78" w:rsidP="001F1D78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</w:t>
      </w:r>
    </w:p>
    <w:p w14:paraId="749B0F2E" w14:textId="77777777"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7BA25BA8" w14:textId="77777777" w:rsidR="00253606" w:rsidRPr="00AD7864" w:rsidRDefault="00253606" w:rsidP="001F1D78">
      <w:pPr>
        <w:autoSpaceDN w:val="0"/>
        <w:spacing w:before="552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1EA3374A" w14:textId="77777777"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Oświadczenie </w:t>
      </w:r>
      <w:r>
        <w:rPr>
          <w:rFonts w:cs="Tahoma"/>
          <w:sz w:val="16"/>
          <w:szCs w:val="16"/>
        </w:rPr>
        <w:t>przekazuje</w:t>
      </w:r>
      <w:r w:rsidRPr="00FC309C">
        <w:rPr>
          <w:rFonts w:cs="Tahoma"/>
          <w:sz w:val="16"/>
          <w:szCs w:val="16"/>
        </w:rPr>
        <w:t xml:space="preserve"> się w postaci elektronicznej i opatruje kwalifikowanym podpisem elektronicznym. </w:t>
      </w:r>
    </w:p>
    <w:p w14:paraId="768CE413" w14:textId="77777777"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oświadczenie 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 w:rsidR="00837D34"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616B713" w14:textId="77777777" w:rsidR="00253606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07A0549" w14:textId="77777777" w:rsidR="00253606" w:rsidRPr="00967533" w:rsidRDefault="00253606" w:rsidP="00253606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253606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C610" w14:textId="77777777" w:rsidR="005C0E13" w:rsidRDefault="005C0E13" w:rsidP="00DA5839">
      <w:r>
        <w:separator/>
      </w:r>
    </w:p>
  </w:endnote>
  <w:endnote w:type="continuationSeparator" w:id="0">
    <w:p w14:paraId="18D2DC64" w14:textId="77777777" w:rsidR="005C0E13" w:rsidRDefault="005C0E1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893D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168F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C0554" w14:textId="77777777" w:rsidR="005C0E13" w:rsidRDefault="005C0E13" w:rsidP="00DA5839">
      <w:r>
        <w:separator/>
      </w:r>
    </w:p>
  </w:footnote>
  <w:footnote w:type="continuationSeparator" w:id="0">
    <w:p w14:paraId="0393731A" w14:textId="77777777" w:rsidR="005C0E13" w:rsidRDefault="005C0E1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30C30FD4" w14:textId="77777777" w:rsidR="00FB309F" w:rsidRDefault="00FB309F">
        <w:pPr>
          <w:pStyle w:val="Nagwek"/>
        </w:pPr>
        <w:r>
          <w:t>[Wpisz tutaj]</w:t>
        </w:r>
      </w:p>
    </w:sdtContent>
  </w:sdt>
  <w:p w14:paraId="46430737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8459" w14:textId="0FAEC47C" w:rsidR="00FB309F" w:rsidRPr="00DF5681" w:rsidRDefault="00F1437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>
      <w:rPr>
        <w:rFonts w:ascii="Tahoma" w:hAnsi="Tahoma" w:cs="Tahoma"/>
      </w:rPr>
      <w:t>15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99932">
    <w:abstractNumId w:val="2"/>
  </w:num>
  <w:num w:numId="2" w16cid:durableId="500660776">
    <w:abstractNumId w:val="124"/>
  </w:num>
  <w:num w:numId="3" w16cid:durableId="77753182">
    <w:abstractNumId w:val="147"/>
  </w:num>
  <w:num w:numId="4" w16cid:durableId="1605991186">
    <w:abstractNumId w:val="169"/>
  </w:num>
  <w:num w:numId="5" w16cid:durableId="116413474">
    <w:abstractNumId w:val="114"/>
  </w:num>
  <w:num w:numId="6" w16cid:durableId="983046398">
    <w:abstractNumId w:val="126"/>
  </w:num>
  <w:num w:numId="7" w16cid:durableId="1119686237">
    <w:abstractNumId w:val="56"/>
  </w:num>
  <w:num w:numId="8" w16cid:durableId="1862426728">
    <w:abstractNumId w:val="56"/>
  </w:num>
  <w:num w:numId="9" w16cid:durableId="1045181200">
    <w:abstractNumId w:val="154"/>
  </w:num>
  <w:num w:numId="10" w16cid:durableId="883634481">
    <w:abstractNumId w:val="109"/>
  </w:num>
  <w:num w:numId="11" w16cid:durableId="1791628725">
    <w:abstractNumId w:val="58"/>
  </w:num>
  <w:num w:numId="12" w16cid:durableId="31610849">
    <w:abstractNumId w:val="81"/>
  </w:num>
  <w:num w:numId="13" w16cid:durableId="1975595598">
    <w:abstractNumId w:val="141"/>
  </w:num>
  <w:num w:numId="14" w16cid:durableId="1304505340">
    <w:abstractNumId w:val="142"/>
  </w:num>
  <w:num w:numId="15" w16cid:durableId="2018194985">
    <w:abstractNumId w:val="77"/>
  </w:num>
  <w:num w:numId="16" w16cid:durableId="283003887">
    <w:abstractNumId w:val="175"/>
  </w:num>
  <w:num w:numId="17" w16cid:durableId="641622427">
    <w:abstractNumId w:val="61"/>
  </w:num>
  <w:num w:numId="18" w16cid:durableId="360517133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131325">
    <w:abstractNumId w:val="54"/>
  </w:num>
  <w:num w:numId="20" w16cid:durableId="1838110001">
    <w:abstractNumId w:val="123"/>
  </w:num>
  <w:num w:numId="21" w16cid:durableId="960383266">
    <w:abstractNumId w:val="166"/>
  </w:num>
  <w:num w:numId="22" w16cid:durableId="1016930874">
    <w:abstractNumId w:val="72"/>
  </w:num>
  <w:num w:numId="23" w16cid:durableId="1937782622">
    <w:abstractNumId w:val="111"/>
  </w:num>
  <w:num w:numId="24" w16cid:durableId="555048728">
    <w:abstractNumId w:val="143"/>
  </w:num>
  <w:num w:numId="25" w16cid:durableId="884946694">
    <w:abstractNumId w:val="43"/>
  </w:num>
  <w:num w:numId="26" w16cid:durableId="1644850736">
    <w:abstractNumId w:val="105"/>
  </w:num>
  <w:num w:numId="27" w16cid:durableId="1241719045">
    <w:abstractNumId w:val="86"/>
  </w:num>
  <w:num w:numId="28" w16cid:durableId="459110061">
    <w:abstractNumId w:val="27"/>
  </w:num>
  <w:num w:numId="29" w16cid:durableId="1315333626">
    <w:abstractNumId w:val="95"/>
  </w:num>
  <w:num w:numId="30" w16cid:durableId="1008942022">
    <w:abstractNumId w:val="122"/>
  </w:num>
  <w:num w:numId="31" w16cid:durableId="1282686370">
    <w:abstractNumId w:val="145"/>
  </w:num>
  <w:num w:numId="32" w16cid:durableId="904799059">
    <w:abstractNumId w:val="73"/>
  </w:num>
  <w:num w:numId="33" w16cid:durableId="421876917">
    <w:abstractNumId w:val="164"/>
  </w:num>
  <w:num w:numId="34" w16cid:durableId="1884899329">
    <w:abstractNumId w:val="102"/>
  </w:num>
  <w:num w:numId="35" w16cid:durableId="1005132093">
    <w:abstractNumId w:val="156"/>
  </w:num>
  <w:num w:numId="36" w16cid:durableId="599726156">
    <w:abstractNumId w:val="101"/>
  </w:num>
  <w:num w:numId="37" w16cid:durableId="1865241979">
    <w:abstractNumId w:val="65"/>
  </w:num>
  <w:num w:numId="38" w16cid:durableId="1575315562">
    <w:abstractNumId w:val="73"/>
  </w:num>
  <w:num w:numId="39" w16cid:durableId="1849977964">
    <w:abstractNumId w:val="76"/>
  </w:num>
  <w:num w:numId="40" w16cid:durableId="1467352918">
    <w:abstractNumId w:val="64"/>
  </w:num>
  <w:num w:numId="41" w16cid:durableId="944969973">
    <w:abstractNumId w:val="35"/>
  </w:num>
  <w:num w:numId="42" w16cid:durableId="1844931393">
    <w:abstractNumId w:val="131"/>
  </w:num>
  <w:num w:numId="43" w16cid:durableId="373383795">
    <w:abstractNumId w:val="70"/>
  </w:num>
  <w:num w:numId="44" w16cid:durableId="1373652291">
    <w:abstractNumId w:val="90"/>
  </w:num>
  <w:num w:numId="45" w16cid:durableId="1789347022">
    <w:abstractNumId w:val="99"/>
  </w:num>
  <w:num w:numId="46" w16cid:durableId="1271357005">
    <w:abstractNumId w:val="118"/>
  </w:num>
  <w:num w:numId="47" w16cid:durableId="1427505517">
    <w:abstractNumId w:val="30"/>
  </w:num>
  <w:num w:numId="48" w16cid:durableId="87310241">
    <w:abstractNumId w:val="53"/>
  </w:num>
  <w:num w:numId="49" w16cid:durableId="42104166">
    <w:abstractNumId w:val="84"/>
  </w:num>
  <w:num w:numId="50" w16cid:durableId="614478999">
    <w:abstractNumId w:val="46"/>
  </w:num>
  <w:num w:numId="51" w16cid:durableId="1568759870">
    <w:abstractNumId w:val="39"/>
  </w:num>
  <w:num w:numId="52" w16cid:durableId="451048798">
    <w:abstractNumId w:val="104"/>
  </w:num>
  <w:num w:numId="53" w16cid:durableId="745490193">
    <w:abstractNumId w:val="49"/>
  </w:num>
  <w:num w:numId="54" w16cid:durableId="1249534915">
    <w:abstractNumId w:val="121"/>
  </w:num>
  <w:num w:numId="55" w16cid:durableId="794446909">
    <w:abstractNumId w:val="88"/>
  </w:num>
  <w:num w:numId="56" w16cid:durableId="594024140">
    <w:abstractNumId w:val="60"/>
  </w:num>
  <w:num w:numId="57" w16cid:durableId="589890748">
    <w:abstractNumId w:val="97"/>
  </w:num>
  <w:num w:numId="58" w16cid:durableId="1062371002">
    <w:abstractNumId w:val="146"/>
  </w:num>
  <w:num w:numId="59" w16cid:durableId="1026491114">
    <w:abstractNumId w:val="29"/>
  </w:num>
  <w:num w:numId="60" w16cid:durableId="1894384272">
    <w:abstractNumId w:val="133"/>
  </w:num>
  <w:num w:numId="61" w16cid:durableId="646057958">
    <w:abstractNumId w:val="163"/>
  </w:num>
  <w:num w:numId="62" w16cid:durableId="52934280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2644365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18813098">
    <w:abstractNumId w:val="31"/>
  </w:num>
  <w:num w:numId="65" w16cid:durableId="1044794230">
    <w:abstractNumId w:val="79"/>
  </w:num>
  <w:num w:numId="66" w16cid:durableId="1349987029">
    <w:abstractNumId w:val="137"/>
  </w:num>
  <w:num w:numId="67" w16cid:durableId="2119255886">
    <w:abstractNumId w:val="100"/>
  </w:num>
  <w:num w:numId="68" w16cid:durableId="876088727">
    <w:abstractNumId w:val="152"/>
  </w:num>
  <w:num w:numId="69" w16cid:durableId="1250966404">
    <w:abstractNumId w:val="44"/>
  </w:num>
  <w:num w:numId="70" w16cid:durableId="1816531370">
    <w:abstractNumId w:val="75"/>
  </w:num>
  <w:num w:numId="71" w16cid:durableId="1477600302">
    <w:abstractNumId w:val="136"/>
  </w:num>
  <w:num w:numId="72" w16cid:durableId="1747999044">
    <w:abstractNumId w:val="38"/>
  </w:num>
  <w:num w:numId="73" w16cid:durableId="7602251">
    <w:abstractNumId w:val="113"/>
  </w:num>
  <w:num w:numId="74" w16cid:durableId="129447035">
    <w:abstractNumId w:val="108"/>
  </w:num>
  <w:num w:numId="75" w16cid:durableId="1126043316">
    <w:abstractNumId w:val="168"/>
  </w:num>
  <w:num w:numId="76" w16cid:durableId="743260360">
    <w:abstractNumId w:val="85"/>
  </w:num>
  <w:num w:numId="77" w16cid:durableId="1416126794">
    <w:abstractNumId w:val="139"/>
  </w:num>
  <w:num w:numId="78" w16cid:durableId="1006058292">
    <w:abstractNumId w:val="151"/>
  </w:num>
  <w:num w:numId="79" w16cid:durableId="625745942">
    <w:abstractNumId w:val="36"/>
  </w:num>
  <w:num w:numId="80" w16cid:durableId="336425280">
    <w:abstractNumId w:val="165"/>
  </w:num>
  <w:num w:numId="81" w16cid:durableId="344524655">
    <w:abstractNumId w:val="94"/>
  </w:num>
  <w:num w:numId="82" w16cid:durableId="216432182">
    <w:abstractNumId w:val="153"/>
  </w:num>
  <w:num w:numId="83" w16cid:durableId="1293559312">
    <w:abstractNumId w:val="42"/>
  </w:num>
  <w:num w:numId="84" w16cid:durableId="1268585894">
    <w:abstractNumId w:val="66"/>
  </w:num>
  <w:num w:numId="85" w16cid:durableId="656226622">
    <w:abstractNumId w:val="25"/>
  </w:num>
  <w:num w:numId="86" w16cid:durableId="582102055">
    <w:abstractNumId w:val="106"/>
  </w:num>
  <w:num w:numId="87" w16cid:durableId="371425010">
    <w:abstractNumId w:val="103"/>
  </w:num>
  <w:num w:numId="88" w16cid:durableId="1923685547">
    <w:abstractNumId w:val="132"/>
  </w:num>
  <w:num w:numId="89" w16cid:durableId="942955159">
    <w:abstractNumId w:val="59"/>
  </w:num>
  <w:num w:numId="90" w16cid:durableId="835654343">
    <w:abstractNumId w:val="125"/>
  </w:num>
  <w:num w:numId="91" w16cid:durableId="742604574">
    <w:abstractNumId w:val="40"/>
  </w:num>
  <w:num w:numId="92" w16cid:durableId="1802377601">
    <w:abstractNumId w:val="120"/>
  </w:num>
  <w:num w:numId="93" w16cid:durableId="247350723">
    <w:abstractNumId w:val="115"/>
  </w:num>
  <w:num w:numId="94" w16cid:durableId="1727995795">
    <w:abstractNumId w:val="157"/>
  </w:num>
  <w:num w:numId="95" w16cid:durableId="484787210">
    <w:abstractNumId w:val="167"/>
  </w:num>
  <w:num w:numId="96" w16cid:durableId="2124686780">
    <w:abstractNumId w:val="117"/>
  </w:num>
  <w:num w:numId="97" w16cid:durableId="706225089">
    <w:abstractNumId w:val="158"/>
  </w:num>
  <w:num w:numId="98" w16cid:durableId="233705334">
    <w:abstractNumId w:val="80"/>
  </w:num>
  <w:num w:numId="99" w16cid:durableId="1818716153">
    <w:abstractNumId w:val="89"/>
  </w:num>
  <w:num w:numId="100" w16cid:durableId="901453874">
    <w:abstractNumId w:val="63"/>
  </w:num>
  <w:num w:numId="101" w16cid:durableId="394206513">
    <w:abstractNumId w:val="71"/>
  </w:num>
  <w:num w:numId="102" w16cid:durableId="1485467101">
    <w:abstractNumId w:val="110"/>
  </w:num>
  <w:num w:numId="103" w16cid:durableId="649870254">
    <w:abstractNumId w:val="82"/>
  </w:num>
  <w:num w:numId="104" w16cid:durableId="1644196778">
    <w:abstractNumId w:val="32"/>
  </w:num>
  <w:num w:numId="105" w16cid:durableId="1503667629">
    <w:abstractNumId w:val="55"/>
  </w:num>
  <w:num w:numId="106" w16cid:durableId="1625193724">
    <w:abstractNumId w:val="78"/>
  </w:num>
  <w:num w:numId="107" w16cid:durableId="9270807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9170995">
    <w:abstractNumId w:val="135"/>
  </w:num>
  <w:num w:numId="109" w16cid:durableId="1097554569">
    <w:abstractNumId w:val="68"/>
  </w:num>
  <w:num w:numId="110" w16cid:durableId="1012197">
    <w:abstractNumId w:val="170"/>
  </w:num>
  <w:num w:numId="111" w16cid:durableId="1862358741">
    <w:abstractNumId w:val="47"/>
  </w:num>
  <w:num w:numId="112" w16cid:durableId="205526586">
    <w:abstractNumId w:val="134"/>
  </w:num>
  <w:num w:numId="113" w16cid:durableId="196353127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62077105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17097107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694132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293740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58734971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36081885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220895085">
    <w:abstractNumId w:val="127"/>
  </w:num>
  <w:num w:numId="121" w16cid:durableId="815877017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80990520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55318364">
    <w:abstractNumId w:val="57"/>
  </w:num>
  <w:num w:numId="124" w16cid:durableId="1466005241">
    <w:abstractNumId w:val="93"/>
  </w:num>
  <w:num w:numId="125" w16cid:durableId="992216222">
    <w:abstractNumId w:val="138"/>
  </w:num>
  <w:num w:numId="126" w16cid:durableId="1521385090">
    <w:abstractNumId w:val="148"/>
  </w:num>
  <w:num w:numId="127" w16cid:durableId="268123773">
    <w:abstractNumId w:val="107"/>
  </w:num>
  <w:num w:numId="128" w16cid:durableId="492255422">
    <w:abstractNumId w:val="150"/>
  </w:num>
  <w:num w:numId="129" w16cid:durableId="1964925146">
    <w:abstractNumId w:val="50"/>
  </w:num>
  <w:num w:numId="130" w16cid:durableId="1761481591">
    <w:abstractNumId w:val="92"/>
  </w:num>
  <w:num w:numId="131" w16cid:durableId="1136798212">
    <w:abstractNumId w:val="144"/>
  </w:num>
  <w:num w:numId="132" w16cid:durableId="1370910881">
    <w:abstractNumId w:val="83"/>
  </w:num>
  <w:num w:numId="133" w16cid:durableId="1990867319">
    <w:abstractNumId w:val="45"/>
  </w:num>
  <w:num w:numId="134" w16cid:durableId="1722711666">
    <w:abstractNumId w:val="149"/>
  </w:num>
  <w:num w:numId="135" w16cid:durableId="648172285">
    <w:abstractNumId w:val="130"/>
  </w:num>
  <w:num w:numId="136" w16cid:durableId="935600590">
    <w:abstractNumId w:val="119"/>
  </w:num>
  <w:num w:numId="137" w16cid:durableId="894849501">
    <w:abstractNumId w:val="128"/>
  </w:num>
  <w:num w:numId="138" w16cid:durableId="1190606257">
    <w:abstractNumId w:val="5"/>
  </w:num>
  <w:num w:numId="139" w16cid:durableId="460028932">
    <w:abstractNumId w:val="172"/>
  </w:num>
  <w:num w:numId="140" w16cid:durableId="225576970">
    <w:abstractNumId w:val="67"/>
  </w:num>
  <w:num w:numId="141" w16cid:durableId="1956523530">
    <w:abstractNumId w:val="74"/>
  </w:num>
  <w:num w:numId="142" w16cid:durableId="1915971608">
    <w:abstractNumId w:val="140"/>
  </w:num>
  <w:num w:numId="143" w16cid:durableId="378550964">
    <w:abstractNumId w:val="112"/>
  </w:num>
  <w:num w:numId="144" w16cid:durableId="60315001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580093404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74874529">
    <w:abstractNumId w:val="129"/>
  </w:num>
  <w:num w:numId="147" w16cid:durableId="1805539824">
    <w:abstractNumId w:val="174"/>
  </w:num>
  <w:num w:numId="148" w16cid:durableId="435096258">
    <w:abstractNumId w:val="41"/>
  </w:num>
  <w:num w:numId="149" w16cid:durableId="1345085383">
    <w:abstractNumId w:val="155"/>
  </w:num>
  <w:num w:numId="150" w16cid:durableId="159927151">
    <w:abstractNumId w:val="52"/>
  </w:num>
  <w:num w:numId="151" w16cid:durableId="602997927">
    <w:abstractNumId w:val="69"/>
  </w:num>
  <w:num w:numId="152" w16cid:durableId="462115444">
    <w:abstractNumId w:val="160"/>
  </w:num>
  <w:num w:numId="153" w16cid:durableId="1546214456">
    <w:abstractNumId w:val="37"/>
  </w:num>
  <w:num w:numId="154" w16cid:durableId="1061058234">
    <w:abstractNumId w:val="48"/>
  </w:num>
  <w:num w:numId="155" w16cid:durableId="512762086">
    <w:abstractNumId w:val="91"/>
  </w:num>
  <w:num w:numId="156" w16cid:durableId="537546148">
    <w:abstractNumId w:val="96"/>
  </w:num>
  <w:num w:numId="157" w16cid:durableId="1220822875">
    <w:abstractNumId w:val="28"/>
  </w:num>
  <w:num w:numId="158" w16cid:durableId="622928226">
    <w:abstractNumId w:val="26"/>
  </w:num>
  <w:num w:numId="159" w16cid:durableId="1274049393">
    <w:abstractNumId w:val="51"/>
  </w:num>
  <w:num w:numId="160" w16cid:durableId="1289822948">
    <w:abstractNumId w:val="33"/>
  </w:num>
  <w:num w:numId="161" w16cid:durableId="1975138292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1D7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3A8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0E13"/>
    <w:rsid w:val="005C2542"/>
    <w:rsid w:val="005C284F"/>
    <w:rsid w:val="005C35CD"/>
    <w:rsid w:val="005C36B1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1C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8FF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450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4372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5A2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3D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23518"/>
    <w:rsid w:val="005375E3"/>
    <w:rsid w:val="00541F63"/>
    <w:rsid w:val="00570935"/>
    <w:rsid w:val="005C618C"/>
    <w:rsid w:val="00630E04"/>
    <w:rsid w:val="00634E27"/>
    <w:rsid w:val="006A6F48"/>
    <w:rsid w:val="006E683A"/>
    <w:rsid w:val="00732B89"/>
    <w:rsid w:val="00744CE2"/>
    <w:rsid w:val="0075552C"/>
    <w:rsid w:val="0078673B"/>
    <w:rsid w:val="007F2764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BC582-9DEB-4F09-A16A-C742D45A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2022-09-02T09:40:00Z</dcterms:modified>
</cp:coreProperties>
</file>